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16FE93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4E7062">
        <w:rPr>
          <w:rFonts w:cs="Calibri"/>
          <w:b/>
          <w:caps/>
          <w:kern w:val="28"/>
        </w:rPr>
        <w:t>04235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F58323E"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A6E1B" w:rsidRPr="00BA6E1B">
        <w:rPr>
          <w:rFonts w:ascii="Calibri" w:hAnsi="Calibri" w:cs="Arial"/>
          <w:b/>
          <w:i/>
          <w:snapToGrid w:val="0"/>
          <w:color w:val="000000"/>
          <w:sz w:val="22"/>
          <w:szCs w:val="22"/>
        </w:rPr>
        <w:t xml:space="preserve">Roboty budowlane obiektów sieci SN i nN na terenie RE Leżajsk – </w:t>
      </w:r>
      <w:r w:rsidR="004E7062">
        <w:rPr>
          <w:rFonts w:ascii="Calibri" w:hAnsi="Calibri" w:cs="Arial"/>
          <w:b/>
          <w:i/>
          <w:snapToGrid w:val="0"/>
          <w:color w:val="000000"/>
          <w:sz w:val="22"/>
          <w:szCs w:val="22"/>
        </w:rPr>
        <w:t>8</w:t>
      </w:r>
      <w:r w:rsidR="00BA6E1B" w:rsidRPr="00BA6E1B">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1EA1FAB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1FB1AFB0" w:rsidR="00742C11" w:rsidRPr="00742C11" w:rsidRDefault="004E7062" w:rsidP="004E7062">
      <w:pPr>
        <w:pStyle w:val="Nr"/>
        <w:ind w:left="1418" w:hanging="1134"/>
      </w:pPr>
      <w:r w:rsidRPr="004E7062">
        <w:t>Część 1:</w:t>
      </w:r>
      <w:r w:rsidRPr="004E7062">
        <w:tab/>
        <w:t>Przebudowa odcinka linii napowietrznej SN 15 kV Siedlanka - Lubaczów trzon od sł. 145 do 160, odg. Kolonia Polska II</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CC68B" w14:textId="77777777" w:rsidR="001F7525" w:rsidRDefault="001F7525" w:rsidP="004A302B">
      <w:pPr>
        <w:spacing w:line="240" w:lineRule="auto"/>
      </w:pPr>
      <w:r>
        <w:separator/>
      </w:r>
    </w:p>
  </w:endnote>
  <w:endnote w:type="continuationSeparator" w:id="0">
    <w:p w14:paraId="3E09A16C" w14:textId="77777777" w:rsidR="001F7525" w:rsidRDefault="001F752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B5F87" w14:textId="77777777" w:rsidR="001F7525" w:rsidRDefault="001F7525" w:rsidP="004A302B">
      <w:pPr>
        <w:spacing w:line="240" w:lineRule="auto"/>
      </w:pPr>
      <w:r>
        <w:separator/>
      </w:r>
    </w:p>
  </w:footnote>
  <w:footnote w:type="continuationSeparator" w:id="0">
    <w:p w14:paraId="05A79731" w14:textId="77777777" w:rsidR="001F7525" w:rsidRDefault="001F7525"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525"/>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062"/>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5569"/>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4F4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1585df3f7fac706cb34b54e12003c8ca</dmsv2SWPP2SumMD5>
    <dmsv2BaseMoved xmlns="http://schemas.microsoft.com/sharepoint/v3">false</dmsv2BaseMoved>
    <dmsv2BaseIsSensitive xmlns="http://schemas.microsoft.com/sharepoint/v3">true</dmsv2BaseIsSensitive>
    <dmsv2SWPP2IDSWPP2 xmlns="http://schemas.microsoft.com/sharepoint/v3">697002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23596167</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DPFVW34YURAE-425641695-20143</_dlc_DocId>
    <_dlc_DocIdUrl xmlns="a19cb1c7-c5c7-46d4-85ae-d83685407bba">
      <Url>https://swpp2.dms.gkpge.pl/sites/40/_layouts/15/DocIdRedir.aspx?ID=DPFVW34YURAE-425641695-20143</Url>
      <Description>DPFVW34YURAE-425641695-20143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0267A-E895-4775-BB4D-D3C2383D6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7120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2</cp:revision>
  <cp:lastPrinted>2020-02-27T07:25:00Z</cp:lastPrinted>
  <dcterms:created xsi:type="dcterms:W3CDTF">2025-11-24T13:38:00Z</dcterms:created>
  <dcterms:modified xsi:type="dcterms:W3CDTF">2025-11-24T13:38:00Z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_dlc_DocIdItemGuid">
    <vt:lpwstr>6bb9312a-f556-40c5-9432-fe9354ddb002</vt:lpwstr>
  </property>
</Properties>
</file>